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F8" w:rsidRPr="005D39F8" w:rsidRDefault="005D39F8" w:rsidP="00A710AC">
      <w:pPr>
        <w:pageBreakBefore/>
        <w:ind w:left="5236"/>
        <w:jc w:val="right"/>
        <w:rPr>
          <w:rFonts w:ascii="Times New Roman" w:hAnsi="Times New Roman"/>
          <w:b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 xml:space="preserve">Приложение № </w:t>
      </w:r>
      <w:r w:rsidRPr="005D39F8">
        <w:rPr>
          <w:rFonts w:ascii="Times New Roman" w:hAnsi="Times New Roman"/>
          <w:b/>
          <w:sz w:val="24"/>
          <w:szCs w:val="24"/>
        </w:rPr>
        <w:t>1</w:t>
      </w:r>
      <w:r w:rsidRPr="005D39F8">
        <w:rPr>
          <w:rFonts w:ascii="Times New Roman" w:hAnsi="Times New Roman"/>
          <w:b/>
          <w:bCs/>
          <w:sz w:val="24"/>
          <w:szCs w:val="24"/>
        </w:rPr>
        <w:t xml:space="preserve"> к договору № </w:t>
      </w:r>
      <w:r w:rsidRPr="005D39F8">
        <w:rPr>
          <w:rFonts w:ascii="Times New Roman" w:hAnsi="Times New Roman"/>
          <w:b/>
          <w:sz w:val="24"/>
          <w:szCs w:val="24"/>
        </w:rPr>
        <w:t>____________</w:t>
      </w:r>
    </w:p>
    <w:p w:rsidR="005D39F8" w:rsidRPr="005D39F8" w:rsidRDefault="005D39F8" w:rsidP="005D39F8">
      <w:pPr>
        <w:ind w:left="5236"/>
        <w:jc w:val="right"/>
        <w:rPr>
          <w:rFonts w:ascii="Times New Roman" w:hAnsi="Times New Roman"/>
          <w:b/>
          <w:bCs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>от «___»  __________ 201</w:t>
      </w:r>
      <w:r w:rsidR="00511D72" w:rsidRPr="00511D72">
        <w:rPr>
          <w:rFonts w:ascii="Times New Roman" w:hAnsi="Times New Roman"/>
          <w:b/>
          <w:bCs/>
          <w:sz w:val="24"/>
          <w:szCs w:val="24"/>
        </w:rPr>
        <w:t xml:space="preserve">8 </w:t>
      </w:r>
      <w:r w:rsidRPr="005D39F8">
        <w:rPr>
          <w:rFonts w:ascii="Times New Roman" w:hAnsi="Times New Roman"/>
          <w:b/>
          <w:bCs/>
          <w:sz w:val="24"/>
          <w:szCs w:val="24"/>
        </w:rPr>
        <w:t>г.</w:t>
      </w:r>
    </w:p>
    <w:p w:rsidR="005D39F8" w:rsidRPr="005D39F8" w:rsidRDefault="005D39F8" w:rsidP="005D39F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>Спецификация №1</w:t>
      </w:r>
    </w:p>
    <w:p w:rsidR="005D39F8" w:rsidRPr="005D39F8" w:rsidRDefault="00A710AC" w:rsidP="005D39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Ярославль                                                                                                                                                                                      «___» _____________ 201</w:t>
      </w:r>
      <w:r w:rsidR="00511D72" w:rsidRPr="00CC4C0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5D39F8" w:rsidRPr="005D39F8" w:rsidRDefault="001D5D29" w:rsidP="007530AE">
      <w:pPr>
        <w:ind w:right="-315" w:firstLine="708"/>
        <w:jc w:val="both"/>
        <w:rPr>
          <w:rFonts w:ascii="Times New Roman" w:hAnsi="Times New Roman"/>
          <w:sz w:val="24"/>
          <w:szCs w:val="24"/>
        </w:rPr>
      </w:pPr>
      <w:r w:rsidRPr="00CB5452">
        <w:rPr>
          <w:rFonts w:ascii="Times New Roman" w:hAnsi="Times New Roman"/>
          <w:sz w:val="24"/>
          <w:szCs w:val="24"/>
        </w:rPr>
        <w:t>Открытое Акционерное О</w:t>
      </w:r>
      <w:r w:rsidR="005D39F8" w:rsidRPr="00CB5452">
        <w:rPr>
          <w:rFonts w:ascii="Times New Roman" w:hAnsi="Times New Roman"/>
          <w:sz w:val="24"/>
          <w:szCs w:val="24"/>
        </w:rPr>
        <w:t>бщество «Славнефть-Ярославнефтеоргсинтез</w:t>
      </w:r>
      <w:r w:rsidR="005D39F8" w:rsidRPr="005D39F8">
        <w:rPr>
          <w:rFonts w:ascii="Times New Roman" w:hAnsi="Times New Roman"/>
          <w:b/>
          <w:sz w:val="24"/>
          <w:szCs w:val="24"/>
        </w:rPr>
        <w:t>»</w:t>
      </w:r>
      <w:r w:rsidR="005D39F8" w:rsidRPr="005D39F8">
        <w:rPr>
          <w:rFonts w:ascii="Times New Roman" w:hAnsi="Times New Roman"/>
          <w:sz w:val="24"/>
          <w:szCs w:val="24"/>
        </w:rPr>
        <w:t xml:space="preserve"> (ОАО «Славнефть-ЯНОС»), именуемое в дальнейшем «Сублицензиат», в лице Генерального директора</w:t>
      </w:r>
      <w:r w:rsidR="004F676F">
        <w:rPr>
          <w:rFonts w:ascii="Times New Roman" w:hAnsi="Times New Roman"/>
          <w:sz w:val="24"/>
          <w:szCs w:val="24"/>
        </w:rPr>
        <w:t xml:space="preserve"> Карпова Николая Владимировича</w:t>
      </w:r>
      <w:r w:rsidR="005D39F8" w:rsidRPr="005D39F8">
        <w:rPr>
          <w:rFonts w:ascii="Times New Roman" w:hAnsi="Times New Roman"/>
          <w:sz w:val="24"/>
          <w:szCs w:val="24"/>
        </w:rPr>
        <w:t>, действующего на основании Устава Общества</w:t>
      </w:r>
      <w:r w:rsidR="005D39F8" w:rsidRPr="005D39F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с одной стороны, и </w:t>
      </w:r>
      <w:r w:rsidR="00A710AC">
        <w:rPr>
          <w:rFonts w:ascii="Times New Roman" w:hAnsi="Times New Roman"/>
          <w:sz w:val="24"/>
          <w:szCs w:val="24"/>
        </w:rPr>
        <w:t>____________________________________</w:t>
      </w:r>
      <w:r w:rsidR="00E808D0">
        <w:rPr>
          <w:rFonts w:ascii="Times New Roman" w:hAnsi="Times New Roman"/>
          <w:sz w:val="24"/>
          <w:szCs w:val="24"/>
        </w:rPr>
        <w:t xml:space="preserve"> (</w:t>
      </w:r>
      <w:r w:rsidR="00A710AC">
        <w:rPr>
          <w:rFonts w:ascii="Times New Roman" w:hAnsi="Times New Roman"/>
          <w:sz w:val="24"/>
          <w:szCs w:val="24"/>
        </w:rPr>
        <w:t>________________________________</w:t>
      </w:r>
      <w:r w:rsidR="00E808D0">
        <w:rPr>
          <w:rFonts w:ascii="Times New Roman" w:hAnsi="Times New Roman"/>
          <w:sz w:val="24"/>
          <w:szCs w:val="24"/>
        </w:rPr>
        <w:t>)</w:t>
      </w:r>
      <w:r w:rsidR="005D39F8" w:rsidRPr="005D39F8">
        <w:rPr>
          <w:rFonts w:ascii="Times New Roman" w:hAnsi="Times New Roman"/>
          <w:sz w:val="24"/>
          <w:szCs w:val="24"/>
        </w:rPr>
        <w:t xml:space="preserve">, в лице </w:t>
      </w:r>
      <w:r w:rsidR="00A710AC">
        <w:rPr>
          <w:rFonts w:ascii="Times New Roman" w:hAnsi="Times New Roman"/>
          <w:sz w:val="24"/>
          <w:szCs w:val="24"/>
        </w:rPr>
        <w:t>_____________________________________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 действующего на основании</w:t>
      </w:r>
      <w:r w:rsidR="00A710AC">
        <w:rPr>
          <w:rFonts w:ascii="Times New Roman" w:hAnsi="Times New Roman"/>
          <w:sz w:val="24"/>
          <w:szCs w:val="24"/>
        </w:rPr>
        <w:t xml:space="preserve"> 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</w:t>
      </w:r>
      <w:r w:rsidR="004E4551">
        <w:rPr>
          <w:rFonts w:ascii="Times New Roman" w:hAnsi="Times New Roman"/>
          <w:sz w:val="24"/>
          <w:szCs w:val="24"/>
        </w:rPr>
        <w:t xml:space="preserve"> </w:t>
      </w:r>
      <w:r w:rsidR="005D39F8" w:rsidRPr="005D39F8">
        <w:rPr>
          <w:rFonts w:ascii="Times New Roman" w:hAnsi="Times New Roman"/>
          <w:sz w:val="24"/>
          <w:szCs w:val="24"/>
        </w:rPr>
        <w:t>именуемый в дальнейшем «Сублицензиар»</w:t>
      </w:r>
      <w:r w:rsidR="005D39F8" w:rsidRPr="005D39F8">
        <w:rPr>
          <w:rFonts w:ascii="Times New Roman" w:hAnsi="Times New Roman"/>
          <w:b/>
          <w:sz w:val="24"/>
          <w:szCs w:val="24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а вместе именуемые «Стороны», подписали настоящую Спецификацию к </w:t>
      </w:r>
      <w:r w:rsidR="005D39F8" w:rsidRPr="005D39F8">
        <w:rPr>
          <w:rFonts w:ascii="Times New Roman" w:hAnsi="Times New Roman"/>
          <w:bCs/>
          <w:sz w:val="24"/>
          <w:szCs w:val="24"/>
        </w:rPr>
        <w:t xml:space="preserve">Договору </w:t>
      </w:r>
      <w:r w:rsidR="005D39F8" w:rsidRPr="005D39F8">
        <w:rPr>
          <w:rFonts w:ascii="Times New Roman" w:hAnsi="Times New Roman"/>
          <w:sz w:val="24"/>
          <w:szCs w:val="24"/>
        </w:rPr>
        <w:t>о нижеследующем:</w:t>
      </w:r>
    </w:p>
    <w:p w:rsidR="005D39F8" w:rsidRDefault="00423D18" w:rsidP="00423D1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D0E5B">
        <w:rPr>
          <w:rFonts w:ascii="Times New Roman" w:hAnsi="Times New Roman"/>
          <w:sz w:val="24"/>
          <w:szCs w:val="24"/>
        </w:rPr>
        <w:t>Сублицензиар</w:t>
      </w:r>
      <w:r w:rsidR="005D39F8" w:rsidRPr="005D39F8">
        <w:rPr>
          <w:rFonts w:ascii="Times New Roman" w:hAnsi="Times New Roman"/>
          <w:sz w:val="24"/>
          <w:szCs w:val="24"/>
        </w:rPr>
        <w:t xml:space="preserve"> обязуется передать, а </w:t>
      </w:r>
      <w:r w:rsidR="00EB0666">
        <w:rPr>
          <w:rFonts w:ascii="Times New Roman" w:hAnsi="Times New Roman"/>
          <w:sz w:val="24"/>
          <w:szCs w:val="24"/>
        </w:rPr>
        <w:t>Сублицензиат</w:t>
      </w:r>
      <w:r w:rsidR="005D39F8" w:rsidRPr="005D39F8">
        <w:rPr>
          <w:rFonts w:ascii="Times New Roman" w:hAnsi="Times New Roman"/>
          <w:sz w:val="24"/>
          <w:szCs w:val="24"/>
        </w:rPr>
        <w:t xml:space="preserve"> принять и оплатить следующий Товар:</w:t>
      </w:r>
    </w:p>
    <w:p w:rsidR="00A92C4D" w:rsidRPr="005D39F8" w:rsidRDefault="00A92C4D" w:rsidP="00A92C4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3828"/>
        <w:gridCol w:w="1701"/>
        <w:gridCol w:w="708"/>
        <w:gridCol w:w="1276"/>
        <w:gridCol w:w="1276"/>
        <w:gridCol w:w="1276"/>
        <w:gridCol w:w="1275"/>
        <w:gridCol w:w="1276"/>
        <w:gridCol w:w="1276"/>
      </w:tblGrid>
      <w:tr w:rsidR="00511D72" w:rsidRPr="004B1321" w:rsidTr="008449F7">
        <w:trPr>
          <w:trHeight w:val="690"/>
        </w:trPr>
        <w:tc>
          <w:tcPr>
            <w:tcW w:w="426" w:type="dxa"/>
            <w:vMerge w:val="restart"/>
            <w:shd w:val="clear" w:color="auto" w:fill="auto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№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1D72" w:rsidRPr="004B1321" w:rsidRDefault="00511D72" w:rsidP="008449F7">
            <w:pPr>
              <w:tabs>
                <w:tab w:val="left" w:pos="-1"/>
              </w:tabs>
              <w:spacing w:after="0" w:line="240" w:lineRule="auto"/>
              <w:ind w:hanging="1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Пр</w:t>
            </w:r>
            <w:r w:rsidR="008449F7">
              <w:rPr>
                <w:rFonts w:ascii="Times New Roman" w:hAnsi="Times New Roman"/>
              </w:rPr>
              <w:t>авообла-датель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Наименование программного обеспечения</w:t>
            </w:r>
          </w:p>
        </w:tc>
        <w:tc>
          <w:tcPr>
            <w:tcW w:w="1701" w:type="dxa"/>
            <w:vMerge w:val="restart"/>
          </w:tcPr>
          <w:p w:rsidR="00511D72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Код производителя (</w:t>
            </w:r>
            <w:r w:rsidRPr="004B1321">
              <w:rPr>
                <w:rFonts w:ascii="Times New Roman" w:hAnsi="Times New Roman"/>
                <w:lang w:val="en-US"/>
              </w:rPr>
              <w:t>SKU)</w:t>
            </w:r>
          </w:p>
        </w:tc>
        <w:tc>
          <w:tcPr>
            <w:tcW w:w="708" w:type="dxa"/>
            <w:vMerge w:val="restart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Кол-во</w:t>
            </w:r>
          </w:p>
        </w:tc>
        <w:tc>
          <w:tcPr>
            <w:tcW w:w="2552" w:type="dxa"/>
            <w:gridSpan w:val="2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Срок действия программного обеспечения</w:t>
            </w:r>
          </w:p>
        </w:tc>
        <w:tc>
          <w:tcPr>
            <w:tcW w:w="1276" w:type="dxa"/>
            <w:vMerge w:val="restart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Цена за единицу,</w:t>
            </w:r>
          </w:p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USD без НДС</w:t>
            </w:r>
          </w:p>
        </w:tc>
        <w:tc>
          <w:tcPr>
            <w:tcW w:w="1275" w:type="dxa"/>
            <w:vMerge w:val="restart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Общая стоимость,</w:t>
            </w:r>
          </w:p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 xml:space="preserve"> USD без НДС</w:t>
            </w:r>
          </w:p>
        </w:tc>
        <w:tc>
          <w:tcPr>
            <w:tcW w:w="1276" w:type="dxa"/>
            <w:vMerge w:val="restart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 xml:space="preserve">Сумма НДС, </w:t>
            </w:r>
          </w:p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USD</w:t>
            </w:r>
          </w:p>
        </w:tc>
        <w:tc>
          <w:tcPr>
            <w:tcW w:w="1276" w:type="dxa"/>
            <w:vMerge w:val="restart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 xml:space="preserve">Сумма всего с НДС, </w:t>
            </w:r>
            <w:r w:rsidRPr="004B1321">
              <w:rPr>
                <w:rFonts w:ascii="Times New Roman" w:hAnsi="Times New Roman"/>
                <w:lang w:val="en-US"/>
              </w:rPr>
              <w:t>USD</w:t>
            </w:r>
          </w:p>
        </w:tc>
      </w:tr>
      <w:tr w:rsidR="00511D72" w:rsidRPr="004B1321" w:rsidTr="008449F7">
        <w:trPr>
          <w:trHeight w:val="381"/>
        </w:trPr>
        <w:tc>
          <w:tcPr>
            <w:tcW w:w="426" w:type="dxa"/>
            <w:vMerge/>
            <w:shd w:val="clear" w:color="auto" w:fill="auto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1D72" w:rsidRPr="004B1321" w:rsidRDefault="00511D72" w:rsidP="004B1321">
            <w:pPr>
              <w:tabs>
                <w:tab w:val="left" w:pos="-1"/>
              </w:tabs>
              <w:spacing w:after="0" w:line="240" w:lineRule="auto"/>
              <w:ind w:hang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с</w:t>
            </w:r>
          </w:p>
        </w:tc>
        <w:tc>
          <w:tcPr>
            <w:tcW w:w="1276" w:type="dxa"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по</w:t>
            </w:r>
          </w:p>
        </w:tc>
        <w:tc>
          <w:tcPr>
            <w:tcW w:w="1276" w:type="dxa"/>
            <w:vMerge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11D72" w:rsidRPr="004B1321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1321" w:rsidRPr="004B1321" w:rsidTr="008449F7">
        <w:trPr>
          <w:trHeight w:val="587"/>
        </w:trPr>
        <w:tc>
          <w:tcPr>
            <w:tcW w:w="426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VMware</w:t>
            </w:r>
          </w:p>
        </w:tc>
        <w:tc>
          <w:tcPr>
            <w:tcW w:w="3828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Basic Support/Subscription for VMware Horizon 7 Enterprise : 10 Pack (CCU) for 1 year</w:t>
            </w:r>
          </w:p>
        </w:tc>
        <w:tc>
          <w:tcPr>
            <w:tcW w:w="1701" w:type="dxa"/>
          </w:tcPr>
          <w:p w:rsidR="004B1321" w:rsidRPr="008449F7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8449F7">
              <w:rPr>
                <w:rFonts w:ascii="Times New Roman" w:hAnsi="Times New Roman"/>
                <w:lang w:val="en-US"/>
              </w:rPr>
              <w:t>HZ7-ENC-10-G-SSS-C</w:t>
            </w:r>
          </w:p>
        </w:tc>
        <w:tc>
          <w:tcPr>
            <w:tcW w:w="708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  <w:bCs/>
                <w:color w:val="000000"/>
                <w:lang w:val="en-US"/>
              </w:rPr>
              <w:t>1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31.08.2018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30.08.2019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B1321" w:rsidRPr="004B1321" w:rsidTr="008449F7">
        <w:trPr>
          <w:trHeight w:val="655"/>
        </w:trPr>
        <w:tc>
          <w:tcPr>
            <w:tcW w:w="426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VMware</w:t>
            </w:r>
          </w:p>
        </w:tc>
        <w:tc>
          <w:tcPr>
            <w:tcW w:w="3828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Basic Support Coverage VMware Horizon 7 Enterprise : 10 Pack (CCU)</w:t>
            </w:r>
          </w:p>
        </w:tc>
        <w:tc>
          <w:tcPr>
            <w:tcW w:w="1701" w:type="dxa"/>
          </w:tcPr>
          <w:p w:rsidR="004B1321" w:rsidRPr="008449F7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49F7">
              <w:rPr>
                <w:rFonts w:ascii="Times New Roman" w:hAnsi="Times New Roman"/>
                <w:lang w:val="en-US"/>
              </w:rPr>
              <w:t>HZ7-ENC-10-G-SSS-C</w:t>
            </w:r>
          </w:p>
        </w:tc>
        <w:tc>
          <w:tcPr>
            <w:tcW w:w="708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27.11.2018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30.08.2019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B1321" w:rsidRPr="004B1321" w:rsidTr="008449F7">
        <w:trPr>
          <w:trHeight w:val="84"/>
        </w:trPr>
        <w:tc>
          <w:tcPr>
            <w:tcW w:w="426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VMware</w:t>
            </w:r>
          </w:p>
        </w:tc>
        <w:tc>
          <w:tcPr>
            <w:tcW w:w="3828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Basic Support Coverage VMware vSphere 6 Standard for 1 processor</w:t>
            </w:r>
          </w:p>
        </w:tc>
        <w:tc>
          <w:tcPr>
            <w:tcW w:w="1701" w:type="dxa"/>
          </w:tcPr>
          <w:p w:rsidR="004B1321" w:rsidRPr="008449F7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49F7">
              <w:rPr>
                <w:rFonts w:ascii="Times New Roman" w:hAnsi="Times New Roman"/>
                <w:lang w:val="en-US"/>
              </w:rPr>
              <w:t>VS6-STD-G-SSS-C</w:t>
            </w:r>
          </w:p>
        </w:tc>
        <w:tc>
          <w:tcPr>
            <w:tcW w:w="708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18.10.2018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30.08.2019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B1321" w:rsidRPr="004B1321" w:rsidTr="008449F7">
        <w:trPr>
          <w:trHeight w:val="84"/>
        </w:trPr>
        <w:tc>
          <w:tcPr>
            <w:tcW w:w="426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VMware</w:t>
            </w:r>
          </w:p>
        </w:tc>
        <w:tc>
          <w:tcPr>
            <w:tcW w:w="3828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Basic Support Coverage VMware vCenter Server 6 Standard for vSphere 6 (Per Instance)</w:t>
            </w:r>
          </w:p>
        </w:tc>
        <w:tc>
          <w:tcPr>
            <w:tcW w:w="1701" w:type="dxa"/>
          </w:tcPr>
          <w:p w:rsidR="004B1321" w:rsidRPr="008449F7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49F7">
              <w:rPr>
                <w:rFonts w:ascii="Times New Roman" w:hAnsi="Times New Roman"/>
                <w:lang w:val="en-US"/>
              </w:rPr>
              <w:t>VCS6-STD-G-SSS-C</w:t>
            </w:r>
          </w:p>
        </w:tc>
        <w:tc>
          <w:tcPr>
            <w:tcW w:w="708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31.08.2018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30.08.2019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B1321" w:rsidRPr="004B1321" w:rsidTr="008449F7">
        <w:trPr>
          <w:trHeight w:val="808"/>
        </w:trPr>
        <w:tc>
          <w:tcPr>
            <w:tcW w:w="426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VMware</w:t>
            </w:r>
          </w:p>
        </w:tc>
        <w:tc>
          <w:tcPr>
            <w:tcW w:w="3828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Basic Support Coverage VMware vSphere 6 Standard for 1 processor</w:t>
            </w:r>
          </w:p>
        </w:tc>
        <w:tc>
          <w:tcPr>
            <w:tcW w:w="1701" w:type="dxa"/>
          </w:tcPr>
          <w:p w:rsidR="004B1321" w:rsidRPr="008449F7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49F7">
              <w:rPr>
                <w:rFonts w:ascii="Times New Roman" w:hAnsi="Times New Roman"/>
                <w:lang w:val="en-US"/>
              </w:rPr>
              <w:t>VS6-STD-G-SSS-C</w:t>
            </w:r>
          </w:p>
        </w:tc>
        <w:tc>
          <w:tcPr>
            <w:tcW w:w="708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31.08.2018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30.08.2019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B1321" w:rsidRPr="004B1321" w:rsidTr="008449F7">
        <w:trPr>
          <w:trHeight w:val="808"/>
        </w:trPr>
        <w:tc>
          <w:tcPr>
            <w:tcW w:w="426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VMware</w:t>
            </w:r>
          </w:p>
        </w:tc>
        <w:tc>
          <w:tcPr>
            <w:tcW w:w="3828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Basic Support Coverage VMware vRealize Operations 6 Standard (Per CPU)</w:t>
            </w:r>
          </w:p>
        </w:tc>
        <w:tc>
          <w:tcPr>
            <w:tcW w:w="1701" w:type="dxa"/>
          </w:tcPr>
          <w:p w:rsidR="004B1321" w:rsidRPr="008449F7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49F7">
              <w:rPr>
                <w:rFonts w:ascii="Times New Roman" w:hAnsi="Times New Roman"/>
                <w:lang w:val="en-US"/>
              </w:rPr>
              <w:t>VR6-OSTDC-G-SSS-C</w:t>
            </w:r>
          </w:p>
        </w:tc>
        <w:tc>
          <w:tcPr>
            <w:tcW w:w="708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31.08.2018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30.08.2019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B1321" w:rsidRPr="004B1321" w:rsidTr="008449F7">
        <w:trPr>
          <w:trHeight w:val="808"/>
        </w:trPr>
        <w:tc>
          <w:tcPr>
            <w:tcW w:w="426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  <w:lang w:val="en-US"/>
              </w:rPr>
              <w:lastRenderedPageBreak/>
              <w:t>7</w:t>
            </w:r>
          </w:p>
        </w:tc>
        <w:tc>
          <w:tcPr>
            <w:tcW w:w="1417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VMware</w:t>
            </w:r>
          </w:p>
        </w:tc>
        <w:tc>
          <w:tcPr>
            <w:tcW w:w="3828" w:type="dxa"/>
            <w:shd w:val="clear" w:color="auto" w:fill="auto"/>
          </w:tcPr>
          <w:p w:rsidR="004B1321" w:rsidRPr="004B1321" w:rsidRDefault="004B1321" w:rsidP="004B132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B1321">
              <w:rPr>
                <w:rFonts w:ascii="Times New Roman" w:hAnsi="Times New Roman"/>
                <w:lang w:val="en-US"/>
              </w:rPr>
              <w:t>Basic Support Coverage VMware Horizon 7 Enterprise : 10 Pack (Named Users)</w:t>
            </w:r>
          </w:p>
        </w:tc>
        <w:tc>
          <w:tcPr>
            <w:tcW w:w="1701" w:type="dxa"/>
          </w:tcPr>
          <w:p w:rsidR="004B1321" w:rsidRPr="008449F7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449F7">
              <w:rPr>
                <w:rFonts w:ascii="Times New Roman" w:hAnsi="Times New Roman"/>
                <w:lang w:val="en-US"/>
              </w:rPr>
              <w:t>HZ7-ENN-10-G-SSS-C</w:t>
            </w:r>
          </w:p>
        </w:tc>
        <w:tc>
          <w:tcPr>
            <w:tcW w:w="708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1321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31.08.2018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4B1321">
              <w:rPr>
                <w:rFonts w:ascii="Times New Roman" w:hAnsi="Times New Roman"/>
              </w:rPr>
              <w:t>30.08.2019</w:t>
            </w: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4B1321" w:rsidRPr="004B1321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F14EC3" w:rsidRPr="004B1321" w:rsidTr="00355EA0">
        <w:trPr>
          <w:trHeight w:val="84"/>
        </w:trPr>
        <w:tc>
          <w:tcPr>
            <w:tcW w:w="11908" w:type="dxa"/>
            <w:gridSpan w:val="8"/>
          </w:tcPr>
          <w:p w:rsidR="00F14EC3" w:rsidRPr="004B1321" w:rsidRDefault="00F14EC3" w:rsidP="00F14EC3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4B1321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1275" w:type="dxa"/>
          </w:tcPr>
          <w:p w:rsidR="00F14EC3" w:rsidRPr="004B1321" w:rsidRDefault="00F14EC3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F14EC3" w:rsidRPr="004B1321" w:rsidRDefault="00F14EC3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F14EC3" w:rsidRPr="004B1321" w:rsidRDefault="00F14EC3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</w:tbl>
    <w:p w:rsidR="004F676F" w:rsidRDefault="004F676F" w:rsidP="004B132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9F8" w:rsidRPr="005D39F8" w:rsidRDefault="00423D18" w:rsidP="004F676F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D0E5B">
        <w:rPr>
          <w:rFonts w:ascii="Times New Roman" w:hAnsi="Times New Roman"/>
          <w:sz w:val="24"/>
          <w:szCs w:val="24"/>
        </w:rPr>
        <w:t>Сублицензиар</w:t>
      </w:r>
      <w:r w:rsidR="005D39F8" w:rsidRPr="005D39F8">
        <w:rPr>
          <w:rFonts w:ascii="Times New Roman" w:hAnsi="Times New Roman"/>
          <w:sz w:val="24"/>
          <w:szCs w:val="24"/>
        </w:rPr>
        <w:t xml:space="preserve"> обязуется предоставить, а </w:t>
      </w:r>
      <w:r w:rsidR="00EB0666">
        <w:rPr>
          <w:rFonts w:ascii="Times New Roman" w:hAnsi="Times New Roman"/>
          <w:sz w:val="24"/>
          <w:szCs w:val="24"/>
        </w:rPr>
        <w:t>Сублицензиат</w:t>
      </w:r>
      <w:r w:rsidR="005D39F8" w:rsidRPr="005D39F8">
        <w:rPr>
          <w:rFonts w:ascii="Times New Roman" w:hAnsi="Times New Roman"/>
          <w:sz w:val="24"/>
          <w:szCs w:val="24"/>
        </w:rPr>
        <w:t xml:space="preserve"> оплатить лицензионное вознаграждение за предоставление права использования следующ</w:t>
      </w:r>
      <w:r w:rsidR="00CC4C0A">
        <w:rPr>
          <w:rFonts w:ascii="Times New Roman" w:hAnsi="Times New Roman"/>
          <w:sz w:val="24"/>
          <w:szCs w:val="24"/>
        </w:rPr>
        <w:t>его программного обеспечения</w:t>
      </w:r>
      <w:r w:rsidR="005D39F8" w:rsidRPr="005D39F8">
        <w:rPr>
          <w:rFonts w:ascii="Times New Roman" w:hAnsi="Times New Roman"/>
          <w:sz w:val="24"/>
          <w:szCs w:val="24"/>
        </w:rPr>
        <w:t xml:space="preserve"> (</w:t>
      </w:r>
      <w:r w:rsidR="005D39F8" w:rsidRPr="005D39F8">
        <w:rPr>
          <w:rFonts w:ascii="Times New Roman" w:hAnsi="Times New Roman"/>
          <w:i/>
          <w:sz w:val="24"/>
          <w:szCs w:val="24"/>
        </w:rPr>
        <w:t>НДС не облагается на основании пп.26 п.2 ст.149 НК РФ</w:t>
      </w:r>
      <w:r w:rsidR="005D39F8" w:rsidRPr="005D39F8">
        <w:rPr>
          <w:rFonts w:ascii="Times New Roman" w:hAnsi="Times New Roman"/>
          <w:sz w:val="24"/>
          <w:szCs w:val="24"/>
        </w:rPr>
        <w:t>):</w:t>
      </w:r>
    </w:p>
    <w:tbl>
      <w:tblPr>
        <w:tblW w:w="156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1541"/>
        <w:gridCol w:w="4299"/>
        <w:gridCol w:w="2127"/>
        <w:gridCol w:w="963"/>
        <w:gridCol w:w="1559"/>
        <w:gridCol w:w="1447"/>
        <w:gridCol w:w="1701"/>
        <w:gridCol w:w="1559"/>
      </w:tblGrid>
      <w:tr w:rsidR="008449F7" w:rsidRPr="0080033B" w:rsidTr="007F460E">
        <w:trPr>
          <w:trHeight w:val="3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1F2FAD">
              <w:rPr>
                <w:rFonts w:ascii="Times New Roman" w:hAnsi="Times New Roman"/>
              </w:rPr>
              <w:t>№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>Правообла</w:t>
            </w:r>
            <w:r>
              <w:rPr>
                <w:rFonts w:ascii="Times New Roman" w:hAnsi="Times New Roman"/>
                <w:bCs/>
              </w:rPr>
              <w:t>-</w:t>
            </w:r>
            <w:r w:rsidRPr="001F2FAD">
              <w:rPr>
                <w:rFonts w:ascii="Times New Roman" w:hAnsi="Times New Roman"/>
                <w:bCs/>
              </w:rPr>
              <w:t>датель</w:t>
            </w:r>
          </w:p>
        </w:tc>
        <w:tc>
          <w:tcPr>
            <w:tcW w:w="4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>Наименование программ</w:t>
            </w:r>
            <w:r>
              <w:rPr>
                <w:rFonts w:ascii="Times New Roman" w:hAnsi="Times New Roman"/>
                <w:bCs/>
              </w:rPr>
              <w:t>ного обеспечения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B1321">
              <w:rPr>
                <w:rFonts w:ascii="Times New Roman" w:hAnsi="Times New Roman"/>
              </w:rPr>
              <w:t>Код производителя (</w:t>
            </w:r>
            <w:r w:rsidRPr="004B1321">
              <w:rPr>
                <w:rFonts w:ascii="Times New Roman" w:hAnsi="Times New Roman"/>
                <w:lang w:val="en-US"/>
              </w:rPr>
              <w:t>SKU)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>Кол-во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</w:rPr>
              <w:t xml:space="preserve">Срок действия прав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 xml:space="preserve">Цена, </w:t>
            </w:r>
            <w:r w:rsidRPr="001F2FAD">
              <w:rPr>
                <w:rFonts w:ascii="Times New Roman" w:hAnsi="Times New Roman"/>
                <w:bCs/>
                <w:lang w:val="en-US"/>
              </w:rPr>
              <w:t>USD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>Сумма,</w:t>
            </w:r>
            <w:r w:rsidRPr="001F2FAD">
              <w:rPr>
                <w:rFonts w:ascii="Times New Roman" w:hAnsi="Times New Roman"/>
                <w:bCs/>
                <w:lang w:val="en-US"/>
              </w:rPr>
              <w:t>USD</w:t>
            </w:r>
          </w:p>
        </w:tc>
      </w:tr>
      <w:tr w:rsidR="008449F7" w:rsidRPr="0080033B" w:rsidTr="007F460E">
        <w:trPr>
          <w:trHeight w:val="28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  <w:bCs/>
              </w:rPr>
              <w:t>с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F2FAD">
              <w:rPr>
                <w:rFonts w:ascii="Times New Roman" w:hAnsi="Times New Roman"/>
              </w:rPr>
              <w:t>по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1F2FAD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C4C0A" w:rsidRPr="00CC4C0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4C0A">
              <w:rPr>
                <w:rFonts w:ascii="Times New Roman" w:hAnsi="Times New Roman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C4C0A">
              <w:rPr>
                <w:rFonts w:ascii="Times New Roman" w:hAnsi="Times New Roman"/>
                <w:bCs/>
                <w:lang w:val="en-US"/>
              </w:rPr>
              <w:t>VMware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C4C0A">
              <w:rPr>
                <w:rFonts w:ascii="Times New Roman" w:hAnsi="Times New Roman"/>
                <w:bCs/>
              </w:rPr>
              <w:t xml:space="preserve">Неисключительные права на использование ПО </w:t>
            </w:r>
            <w:r w:rsidRPr="00CC4C0A">
              <w:rPr>
                <w:rFonts w:ascii="Times New Roman" w:hAnsi="Times New Roman"/>
                <w:bCs/>
                <w:lang w:val="en-US"/>
              </w:rPr>
              <w:t>VMware</w:t>
            </w:r>
            <w:r w:rsidRPr="00CC4C0A">
              <w:rPr>
                <w:rFonts w:ascii="Times New Roman" w:hAnsi="Times New Roman"/>
                <w:bCs/>
              </w:rPr>
              <w:t xml:space="preserve"> </w:t>
            </w:r>
            <w:r w:rsidRPr="00CC4C0A">
              <w:rPr>
                <w:rFonts w:ascii="Times New Roman" w:hAnsi="Times New Roman"/>
                <w:bCs/>
                <w:lang w:val="en-US"/>
              </w:rPr>
              <w:t>Horizon</w:t>
            </w:r>
            <w:r w:rsidRPr="00CC4C0A">
              <w:rPr>
                <w:rFonts w:ascii="Times New Roman" w:hAnsi="Times New Roman"/>
                <w:bCs/>
              </w:rPr>
              <w:t xml:space="preserve"> 7 </w:t>
            </w:r>
            <w:r w:rsidRPr="00CC4C0A">
              <w:rPr>
                <w:rFonts w:ascii="Times New Roman" w:hAnsi="Times New Roman"/>
                <w:bCs/>
                <w:lang w:val="en-US"/>
              </w:rPr>
              <w:t>Enterprise</w:t>
            </w:r>
            <w:r w:rsidRPr="00CC4C0A">
              <w:rPr>
                <w:rFonts w:ascii="Times New Roman" w:hAnsi="Times New Roman"/>
                <w:bCs/>
              </w:rPr>
              <w:t xml:space="preserve"> : 10</w:t>
            </w:r>
            <w:r w:rsidRPr="00CC4C0A">
              <w:rPr>
                <w:rFonts w:ascii="Times New Roman" w:hAnsi="Times New Roman"/>
                <w:bCs/>
                <w:lang w:val="en-US"/>
              </w:rPr>
              <w:t> Pack</w:t>
            </w:r>
            <w:r w:rsidRPr="00CC4C0A">
              <w:rPr>
                <w:rFonts w:ascii="Times New Roman" w:hAnsi="Times New Roman"/>
                <w:bCs/>
              </w:rPr>
              <w:t xml:space="preserve"> (</w:t>
            </w:r>
            <w:r w:rsidRPr="00CC4C0A">
              <w:rPr>
                <w:rFonts w:ascii="Times New Roman" w:hAnsi="Times New Roman"/>
                <w:bCs/>
                <w:lang w:val="en-US"/>
              </w:rPr>
              <w:t>CCU</w:t>
            </w:r>
            <w:r w:rsidRPr="00CC4C0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C4C0A">
              <w:rPr>
                <w:rFonts w:ascii="Times New Roman" w:hAnsi="Times New Roman"/>
              </w:rPr>
              <w:t>HZ7-ENC-10-C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C4C0A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EA07B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A07BA">
              <w:rPr>
                <w:rFonts w:ascii="Times New Roman" w:hAnsi="Times New Roman"/>
                <w:bCs/>
              </w:rPr>
              <w:t>31.0</w:t>
            </w:r>
            <w:r w:rsidRPr="00EA07BA">
              <w:rPr>
                <w:rFonts w:ascii="Times New Roman" w:hAnsi="Times New Roman"/>
                <w:bCs/>
                <w:lang w:val="en-US"/>
              </w:rPr>
              <w:t>8</w:t>
            </w:r>
            <w:r w:rsidRPr="00EA07BA">
              <w:rPr>
                <w:rFonts w:ascii="Times New Roman" w:hAnsi="Times New Roman"/>
                <w:bCs/>
              </w:rPr>
              <w:t>.201</w:t>
            </w:r>
            <w:r w:rsidR="00EA07BA" w:rsidRPr="00EA07BA">
              <w:rPr>
                <w:rFonts w:ascii="Times New Roman" w:hAnsi="Times New Roman"/>
                <w:bCs/>
              </w:rPr>
              <w:t>8</w:t>
            </w:r>
            <w:bookmarkStart w:id="0" w:name="_GoBack"/>
            <w:bookmarkEnd w:id="0"/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C4C0A">
              <w:rPr>
                <w:rFonts w:ascii="Times New Roman" w:hAnsi="Times New Roman"/>
                <w:lang w:val="en-US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CC4C0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5A2FD0" w:rsidRPr="00A257B3" w:rsidTr="00806461">
        <w:trPr>
          <w:trHeight w:val="327"/>
        </w:trPr>
        <w:tc>
          <w:tcPr>
            <w:tcW w:w="14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FD0" w:rsidRPr="001F2FAD" w:rsidRDefault="005A2FD0" w:rsidP="005A2FD0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F2FAD">
              <w:rPr>
                <w:rFonts w:ascii="Times New Roman" w:hAnsi="Times New Roman"/>
              </w:rPr>
              <w:t>Итого общий размер лицензионного вознаграждения: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FD0" w:rsidRPr="001F2FAD" w:rsidRDefault="005A2FD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0527D" w:rsidRDefault="0060527D" w:rsidP="00423D18">
      <w:pPr>
        <w:jc w:val="both"/>
        <w:rPr>
          <w:rFonts w:ascii="Times New Roman" w:hAnsi="Times New Roman"/>
          <w:sz w:val="24"/>
          <w:szCs w:val="24"/>
        </w:rPr>
      </w:pPr>
    </w:p>
    <w:p w:rsidR="00797BFC" w:rsidRPr="00DD58B0" w:rsidRDefault="00423D18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DD58B0">
        <w:rPr>
          <w:rFonts w:ascii="Times New Roman" w:hAnsi="Times New Roman"/>
          <w:sz w:val="24"/>
          <w:szCs w:val="24"/>
        </w:rPr>
        <w:t xml:space="preserve">3. </w:t>
      </w:r>
      <w:r w:rsidR="005D39F8" w:rsidRPr="00DD58B0">
        <w:rPr>
          <w:rFonts w:ascii="Times New Roman" w:hAnsi="Times New Roman"/>
          <w:sz w:val="24"/>
          <w:szCs w:val="24"/>
        </w:rPr>
        <w:t>Общая цена</w:t>
      </w:r>
      <w:r w:rsidR="00F1360A" w:rsidRPr="00DD58B0">
        <w:rPr>
          <w:rFonts w:ascii="Times New Roman" w:hAnsi="Times New Roman"/>
          <w:sz w:val="24"/>
          <w:szCs w:val="24"/>
        </w:rPr>
        <w:t xml:space="preserve"> настоящего Договора составляет </w:t>
      </w:r>
      <w:r w:rsidR="00FC5DDB" w:rsidRPr="00DD58B0">
        <w:rPr>
          <w:rFonts w:ascii="Times New Roman" w:hAnsi="Times New Roman"/>
          <w:sz w:val="24"/>
          <w:szCs w:val="24"/>
        </w:rPr>
        <w:t>______________</w:t>
      </w:r>
      <w:r w:rsidR="00571C33" w:rsidRPr="00DD58B0">
        <w:rPr>
          <w:rFonts w:ascii="Times New Roman" w:hAnsi="Times New Roman"/>
          <w:sz w:val="24"/>
          <w:szCs w:val="24"/>
        </w:rPr>
        <w:t xml:space="preserve"> (</w:t>
      </w:r>
      <w:r w:rsidR="00797BFC" w:rsidRPr="00DD58B0">
        <w:rPr>
          <w:rFonts w:ascii="Times New Roman" w:hAnsi="Times New Roman"/>
          <w:sz w:val="24"/>
          <w:szCs w:val="24"/>
        </w:rPr>
        <w:t>________________________________</w:t>
      </w:r>
      <w:r w:rsidR="00B71A44" w:rsidRPr="00DD58B0">
        <w:rPr>
          <w:rFonts w:ascii="Times New Roman" w:hAnsi="Times New Roman"/>
          <w:sz w:val="24"/>
          <w:szCs w:val="24"/>
        </w:rPr>
        <w:t>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="00571C33" w:rsidRPr="00DD58B0">
        <w:rPr>
          <w:rFonts w:ascii="Times New Roman" w:hAnsi="Times New Roman"/>
          <w:sz w:val="24"/>
          <w:szCs w:val="24"/>
        </w:rPr>
        <w:t xml:space="preserve">, </w:t>
      </w:r>
      <w:r w:rsidR="005D39F8" w:rsidRPr="00DD58B0">
        <w:rPr>
          <w:rFonts w:ascii="Times New Roman" w:hAnsi="Times New Roman"/>
          <w:sz w:val="24"/>
          <w:szCs w:val="24"/>
        </w:rPr>
        <w:t>в то</w:t>
      </w:r>
      <w:r w:rsidR="00A92C4D" w:rsidRPr="00DD58B0">
        <w:rPr>
          <w:rFonts w:ascii="Times New Roman" w:hAnsi="Times New Roman"/>
          <w:sz w:val="24"/>
          <w:szCs w:val="24"/>
        </w:rPr>
        <w:t>м числе НДС</w:t>
      </w:r>
      <w:r w:rsidR="00797BFC" w:rsidRPr="00DD58B0">
        <w:rPr>
          <w:rFonts w:ascii="Times New Roman" w:hAnsi="Times New Roman"/>
          <w:sz w:val="24"/>
          <w:szCs w:val="24"/>
        </w:rPr>
        <w:t>, и складывается из:</w:t>
      </w:r>
    </w:p>
    <w:p w:rsidR="005D39F8" w:rsidRPr="00DD58B0" w:rsidRDefault="004F22DD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7BFC" w:rsidRPr="00DD58B0">
        <w:rPr>
          <w:rFonts w:ascii="Times New Roman" w:hAnsi="Times New Roman"/>
          <w:sz w:val="24"/>
          <w:szCs w:val="24"/>
        </w:rPr>
        <w:t xml:space="preserve">общей стоимости программного обеспечения, подлежащей уплате </w:t>
      </w:r>
      <w:r w:rsidR="00E127A8">
        <w:rPr>
          <w:rFonts w:ascii="Times New Roman" w:hAnsi="Times New Roman"/>
          <w:sz w:val="24"/>
          <w:szCs w:val="24"/>
        </w:rPr>
        <w:t>Сублицензиатом</w:t>
      </w:r>
      <w:r w:rsidR="00797BFC" w:rsidRPr="00DD58B0">
        <w:rPr>
          <w:rFonts w:ascii="Times New Roman" w:hAnsi="Times New Roman"/>
          <w:sz w:val="24"/>
          <w:szCs w:val="24"/>
        </w:rPr>
        <w:t>, в размере _________________</w:t>
      </w:r>
      <w:r w:rsidR="006C1775" w:rsidRPr="00DD58B0">
        <w:rPr>
          <w:rFonts w:ascii="Times New Roman" w:hAnsi="Times New Roman"/>
          <w:sz w:val="24"/>
          <w:szCs w:val="24"/>
        </w:rPr>
        <w:t xml:space="preserve"> </w:t>
      </w:r>
      <w:r w:rsidR="00797BFC" w:rsidRPr="00DD58B0">
        <w:rPr>
          <w:rFonts w:ascii="Times New Roman" w:hAnsi="Times New Roman"/>
          <w:sz w:val="24"/>
          <w:szCs w:val="24"/>
        </w:rPr>
        <w:t>(_______________)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="00797BFC" w:rsidRPr="00DD58B0">
        <w:rPr>
          <w:rFonts w:ascii="Times New Roman" w:hAnsi="Times New Roman"/>
          <w:sz w:val="24"/>
          <w:szCs w:val="24"/>
        </w:rPr>
        <w:t>, в том числе НДС  __________Долл. США</w:t>
      </w:r>
    </w:p>
    <w:p w:rsidR="00797BFC" w:rsidRPr="00DD58B0" w:rsidRDefault="00797BFC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DD58B0">
        <w:rPr>
          <w:rFonts w:ascii="Times New Roman" w:hAnsi="Times New Roman"/>
          <w:sz w:val="24"/>
          <w:szCs w:val="24"/>
        </w:rPr>
        <w:t>- общего размера лицензионного вознаграждения за предоставление права использования программ</w:t>
      </w:r>
      <w:r w:rsidR="004F22DD">
        <w:rPr>
          <w:rFonts w:ascii="Times New Roman" w:hAnsi="Times New Roman"/>
          <w:sz w:val="24"/>
          <w:szCs w:val="24"/>
        </w:rPr>
        <w:t>ного обеспечения</w:t>
      </w:r>
      <w:r w:rsidRPr="00DD58B0">
        <w:rPr>
          <w:rFonts w:ascii="Times New Roman" w:hAnsi="Times New Roman"/>
          <w:sz w:val="24"/>
          <w:szCs w:val="24"/>
        </w:rPr>
        <w:t xml:space="preserve">, подлежащего уплате </w:t>
      </w:r>
      <w:r w:rsidR="00E127A8">
        <w:rPr>
          <w:rFonts w:ascii="Times New Roman" w:hAnsi="Times New Roman"/>
          <w:sz w:val="24"/>
          <w:szCs w:val="24"/>
        </w:rPr>
        <w:t>Сублицензиатом</w:t>
      </w:r>
      <w:r w:rsidR="00E127A8" w:rsidRPr="005D39F8">
        <w:rPr>
          <w:rFonts w:ascii="Times New Roman" w:hAnsi="Times New Roman"/>
          <w:sz w:val="24"/>
          <w:szCs w:val="24"/>
        </w:rPr>
        <w:t xml:space="preserve"> </w:t>
      </w:r>
      <w:r w:rsidRPr="00DD58B0">
        <w:rPr>
          <w:rFonts w:ascii="Times New Roman" w:hAnsi="Times New Roman"/>
          <w:sz w:val="24"/>
          <w:szCs w:val="24"/>
        </w:rPr>
        <w:t>в размере _____________ (__________________________)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Pr="00DD58B0">
        <w:rPr>
          <w:rFonts w:ascii="Times New Roman" w:hAnsi="Times New Roman"/>
          <w:sz w:val="24"/>
          <w:szCs w:val="24"/>
        </w:rPr>
        <w:t>, НДС не облагается в силу пп.26 п.2 ст. 149 НК РФ.</w:t>
      </w:r>
    </w:p>
    <w:p w:rsidR="005D39F8" w:rsidRPr="005D39F8" w:rsidRDefault="005D39F8" w:rsidP="005D39F8">
      <w:pPr>
        <w:pStyle w:val="a6"/>
        <w:tabs>
          <w:tab w:val="left" w:pos="426"/>
        </w:tabs>
        <w:ind w:left="0"/>
        <w:jc w:val="both"/>
      </w:pPr>
      <w:r w:rsidRPr="005D39F8">
        <w:tab/>
      </w:r>
      <w:r w:rsidRPr="005D39F8">
        <w:tab/>
      </w:r>
      <w:r w:rsidRPr="005D39F8"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28"/>
        <w:gridCol w:w="4742"/>
        <w:gridCol w:w="4742"/>
      </w:tblGrid>
      <w:tr w:rsidR="007B2D56" w:rsidRPr="005D39F8" w:rsidTr="007B2D56">
        <w:trPr>
          <w:trHeight w:val="862"/>
          <w:jc w:val="center"/>
        </w:trPr>
        <w:tc>
          <w:tcPr>
            <w:tcW w:w="4828" w:type="dxa"/>
          </w:tcPr>
          <w:p w:rsidR="007B2D56" w:rsidRPr="00CB5452" w:rsidRDefault="007B2D56" w:rsidP="00985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Сублицензиар</w:t>
            </w:r>
          </w:p>
          <w:p w:rsidR="007B2D56" w:rsidRPr="005D39F8" w:rsidRDefault="007B2D56" w:rsidP="00985F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2D56" w:rsidRPr="005D39F8" w:rsidRDefault="007B2D56" w:rsidP="00985F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 /_____________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 xml:space="preserve">/ </w:t>
            </w:r>
          </w:p>
          <w:p w:rsidR="007B2D56" w:rsidRPr="005D39F8" w:rsidRDefault="007B2D56" w:rsidP="00985F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42" w:type="dxa"/>
          </w:tcPr>
          <w:p w:rsidR="007B2D56" w:rsidRDefault="007B2D56" w:rsidP="000373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42" w:type="dxa"/>
          </w:tcPr>
          <w:p w:rsidR="007B2D56" w:rsidRPr="00CB5452" w:rsidRDefault="007B2D56" w:rsidP="000373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Сублицензиат</w:t>
            </w:r>
          </w:p>
          <w:p w:rsidR="007B2D56" w:rsidRDefault="007B2D56" w:rsidP="007B2D56">
            <w:pPr>
              <w:spacing w:after="0"/>
              <w:ind w:firstLine="5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452">
              <w:rPr>
                <w:rFonts w:ascii="Times New Roman" w:hAnsi="Times New Roman"/>
                <w:sz w:val="24"/>
                <w:szCs w:val="24"/>
              </w:rPr>
              <w:t>ОАО «Славнефть-ЯНОС»</w:t>
            </w:r>
          </w:p>
          <w:p w:rsidR="007B2D56" w:rsidRPr="00CB5452" w:rsidRDefault="007B2D56" w:rsidP="00985F43">
            <w:pPr>
              <w:ind w:firstLine="5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7B2D56" w:rsidRPr="005D39F8" w:rsidRDefault="007B2D56" w:rsidP="00985F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____________________/Н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Карпов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B2D56" w:rsidRPr="005D39F8" w:rsidRDefault="007B2D56" w:rsidP="000373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F55891" w:rsidRDefault="00F55891" w:rsidP="0060527D">
      <w:pPr>
        <w:rPr>
          <w:rFonts w:ascii="Times New Roman" w:hAnsi="Times New Roman"/>
          <w:b/>
          <w:sz w:val="24"/>
        </w:rPr>
      </w:pPr>
    </w:p>
    <w:sectPr w:rsidR="00F55891" w:rsidSect="00037398">
      <w:footerReference w:type="first" r:id="rId8"/>
      <w:pgSz w:w="16838" w:h="11906" w:orient="landscape"/>
      <w:pgMar w:top="851" w:right="709" w:bottom="34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FF" w:rsidRDefault="00990DFF" w:rsidP="00E747F0">
      <w:pPr>
        <w:spacing w:after="0" w:line="240" w:lineRule="auto"/>
      </w:pPr>
      <w:r>
        <w:separator/>
      </w:r>
    </w:p>
  </w:endnote>
  <w:endnote w:type="continuationSeparator" w:id="0">
    <w:p w:rsidR="00990DFF" w:rsidRDefault="00990DFF" w:rsidP="00E74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F8" w:rsidRDefault="005D39F8">
    <w:r>
      <w:t>[Введите текст]</w:t>
    </w:r>
  </w:p>
  <w:p w:rsidR="005D39F8" w:rsidRDefault="005D39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FF" w:rsidRDefault="00990DFF" w:rsidP="00E747F0">
      <w:pPr>
        <w:spacing w:after="0" w:line="240" w:lineRule="auto"/>
      </w:pPr>
      <w:r>
        <w:separator/>
      </w:r>
    </w:p>
  </w:footnote>
  <w:footnote w:type="continuationSeparator" w:id="0">
    <w:p w:rsidR="00990DFF" w:rsidRDefault="00990DFF" w:rsidP="00E74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F2508F"/>
    <w:multiLevelType w:val="multilevel"/>
    <w:tmpl w:val="62FCCF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D225FC"/>
    <w:multiLevelType w:val="multilevel"/>
    <w:tmpl w:val="F454F6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C5B145F"/>
    <w:multiLevelType w:val="multilevel"/>
    <w:tmpl w:val="0419001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06060"/>
    <w:multiLevelType w:val="hybridMultilevel"/>
    <w:tmpl w:val="177079F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E16CA568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A0778C"/>
    <w:multiLevelType w:val="multilevel"/>
    <w:tmpl w:val="26389E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75F6A"/>
    <w:multiLevelType w:val="hybridMultilevel"/>
    <w:tmpl w:val="4404C4F0"/>
    <w:lvl w:ilvl="0" w:tplc="FBF6A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EE0A54"/>
    <w:multiLevelType w:val="multilevel"/>
    <w:tmpl w:val="F680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30524"/>
    <w:multiLevelType w:val="multilevel"/>
    <w:tmpl w:val="DE6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36850F6"/>
    <w:multiLevelType w:val="hybridMultilevel"/>
    <w:tmpl w:val="E74E5674"/>
    <w:lvl w:ilvl="0" w:tplc="A56C958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A520E9A"/>
    <w:multiLevelType w:val="multilevel"/>
    <w:tmpl w:val="C794F77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C596233"/>
    <w:multiLevelType w:val="multilevel"/>
    <w:tmpl w:val="F014D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C87B78"/>
    <w:multiLevelType w:val="hybridMultilevel"/>
    <w:tmpl w:val="1696D8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2"/>
  </w:num>
  <w:num w:numId="5">
    <w:abstractNumId w:val="1"/>
  </w:num>
  <w:num w:numId="6">
    <w:abstractNumId w:val="17"/>
  </w:num>
  <w:num w:numId="7">
    <w:abstractNumId w:val="10"/>
  </w:num>
  <w:num w:numId="8">
    <w:abstractNumId w:val="9"/>
  </w:num>
  <w:num w:numId="9">
    <w:abstractNumId w:val="3"/>
  </w:num>
  <w:num w:numId="10">
    <w:abstractNumId w:val="24"/>
  </w:num>
  <w:num w:numId="11">
    <w:abstractNumId w:val="18"/>
  </w:num>
  <w:num w:numId="12">
    <w:abstractNumId w:val="0"/>
  </w:num>
  <w:num w:numId="13">
    <w:abstractNumId w:val="15"/>
  </w:num>
  <w:num w:numId="14">
    <w:abstractNumId w:val="5"/>
  </w:num>
  <w:num w:numId="15">
    <w:abstractNumId w:val="13"/>
  </w:num>
  <w:num w:numId="16">
    <w:abstractNumId w:val="22"/>
  </w:num>
  <w:num w:numId="17">
    <w:abstractNumId w:val="16"/>
  </w:num>
  <w:num w:numId="18">
    <w:abstractNumId w:val="20"/>
  </w:num>
  <w:num w:numId="19">
    <w:abstractNumId w:val="8"/>
  </w:num>
  <w:num w:numId="20">
    <w:abstractNumId w:val="25"/>
  </w:num>
  <w:num w:numId="21">
    <w:abstractNumId w:val="19"/>
  </w:num>
  <w:num w:numId="22">
    <w:abstractNumId w:val="11"/>
  </w:num>
  <w:num w:numId="23">
    <w:abstractNumId w:val="6"/>
  </w:num>
  <w:num w:numId="24">
    <w:abstractNumId w:val="7"/>
  </w:num>
  <w:num w:numId="25">
    <w:abstractNumId w:val="2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97"/>
    <w:rsid w:val="00012EC3"/>
    <w:rsid w:val="00021505"/>
    <w:rsid w:val="00037398"/>
    <w:rsid w:val="00055330"/>
    <w:rsid w:val="00066942"/>
    <w:rsid w:val="00066CBE"/>
    <w:rsid w:val="000706A2"/>
    <w:rsid w:val="00074445"/>
    <w:rsid w:val="00091754"/>
    <w:rsid w:val="0009617B"/>
    <w:rsid w:val="000A35FA"/>
    <w:rsid w:val="000B66F7"/>
    <w:rsid w:val="000C5546"/>
    <w:rsid w:val="000D6672"/>
    <w:rsid w:val="000F1DB9"/>
    <w:rsid w:val="00105A24"/>
    <w:rsid w:val="001120F9"/>
    <w:rsid w:val="00113E5D"/>
    <w:rsid w:val="00113E9D"/>
    <w:rsid w:val="00115EF5"/>
    <w:rsid w:val="0012122A"/>
    <w:rsid w:val="00124B8D"/>
    <w:rsid w:val="00143D3E"/>
    <w:rsid w:val="00143EF4"/>
    <w:rsid w:val="00146AE1"/>
    <w:rsid w:val="00165758"/>
    <w:rsid w:val="00181905"/>
    <w:rsid w:val="001837AE"/>
    <w:rsid w:val="001B471E"/>
    <w:rsid w:val="001D5D29"/>
    <w:rsid w:val="001D659D"/>
    <w:rsid w:val="001E5599"/>
    <w:rsid w:val="001F2FAD"/>
    <w:rsid w:val="00220561"/>
    <w:rsid w:val="00254276"/>
    <w:rsid w:val="00262758"/>
    <w:rsid w:val="0027078D"/>
    <w:rsid w:val="0027470E"/>
    <w:rsid w:val="0027719E"/>
    <w:rsid w:val="00282050"/>
    <w:rsid w:val="002909B2"/>
    <w:rsid w:val="0029771B"/>
    <w:rsid w:val="002A021D"/>
    <w:rsid w:val="002A0A1A"/>
    <w:rsid w:val="002A460C"/>
    <w:rsid w:val="002C13A8"/>
    <w:rsid w:val="002E031B"/>
    <w:rsid w:val="002E359F"/>
    <w:rsid w:val="002E3F2E"/>
    <w:rsid w:val="002F1110"/>
    <w:rsid w:val="0030320F"/>
    <w:rsid w:val="003107FF"/>
    <w:rsid w:val="003329C4"/>
    <w:rsid w:val="00336497"/>
    <w:rsid w:val="0035131D"/>
    <w:rsid w:val="00362804"/>
    <w:rsid w:val="00364199"/>
    <w:rsid w:val="00370E48"/>
    <w:rsid w:val="003804F0"/>
    <w:rsid w:val="00393CF4"/>
    <w:rsid w:val="003A7B2E"/>
    <w:rsid w:val="003D25C2"/>
    <w:rsid w:val="003E7259"/>
    <w:rsid w:val="004039E7"/>
    <w:rsid w:val="004045D2"/>
    <w:rsid w:val="00406DE1"/>
    <w:rsid w:val="00407C5B"/>
    <w:rsid w:val="004150E7"/>
    <w:rsid w:val="00421325"/>
    <w:rsid w:val="00423D18"/>
    <w:rsid w:val="00424570"/>
    <w:rsid w:val="00424B47"/>
    <w:rsid w:val="004262FE"/>
    <w:rsid w:val="00430192"/>
    <w:rsid w:val="00431C49"/>
    <w:rsid w:val="00432727"/>
    <w:rsid w:val="004330A8"/>
    <w:rsid w:val="00433ABD"/>
    <w:rsid w:val="004448FF"/>
    <w:rsid w:val="004554DC"/>
    <w:rsid w:val="004709FA"/>
    <w:rsid w:val="00472A07"/>
    <w:rsid w:val="00487380"/>
    <w:rsid w:val="00490F15"/>
    <w:rsid w:val="004A633E"/>
    <w:rsid w:val="004A703A"/>
    <w:rsid w:val="004A7075"/>
    <w:rsid w:val="004B1321"/>
    <w:rsid w:val="004B6851"/>
    <w:rsid w:val="004C6A12"/>
    <w:rsid w:val="004C7015"/>
    <w:rsid w:val="004E4551"/>
    <w:rsid w:val="004E5393"/>
    <w:rsid w:val="004F22DD"/>
    <w:rsid w:val="004F6578"/>
    <w:rsid w:val="004F676F"/>
    <w:rsid w:val="00504F22"/>
    <w:rsid w:val="00511D72"/>
    <w:rsid w:val="00515C41"/>
    <w:rsid w:val="005269CC"/>
    <w:rsid w:val="00541B50"/>
    <w:rsid w:val="0055044F"/>
    <w:rsid w:val="00563D72"/>
    <w:rsid w:val="00571C33"/>
    <w:rsid w:val="005760A4"/>
    <w:rsid w:val="00597E2F"/>
    <w:rsid w:val="005A2FD0"/>
    <w:rsid w:val="005A53FD"/>
    <w:rsid w:val="005B3344"/>
    <w:rsid w:val="005C414C"/>
    <w:rsid w:val="005D1985"/>
    <w:rsid w:val="005D39F8"/>
    <w:rsid w:val="005E527A"/>
    <w:rsid w:val="005E7B0A"/>
    <w:rsid w:val="006006CA"/>
    <w:rsid w:val="0060527D"/>
    <w:rsid w:val="006062A6"/>
    <w:rsid w:val="00632FD5"/>
    <w:rsid w:val="00636E95"/>
    <w:rsid w:val="00641C8E"/>
    <w:rsid w:val="00641CCF"/>
    <w:rsid w:val="006435A3"/>
    <w:rsid w:val="00645115"/>
    <w:rsid w:val="00647DBA"/>
    <w:rsid w:val="006624C1"/>
    <w:rsid w:val="00676B54"/>
    <w:rsid w:val="006921F1"/>
    <w:rsid w:val="00692387"/>
    <w:rsid w:val="006A7EBD"/>
    <w:rsid w:val="006B4B15"/>
    <w:rsid w:val="006B4D05"/>
    <w:rsid w:val="006B76F1"/>
    <w:rsid w:val="006C1775"/>
    <w:rsid w:val="006E6095"/>
    <w:rsid w:val="006F690C"/>
    <w:rsid w:val="00700350"/>
    <w:rsid w:val="00702FF2"/>
    <w:rsid w:val="007072A5"/>
    <w:rsid w:val="00714395"/>
    <w:rsid w:val="00717DED"/>
    <w:rsid w:val="00727642"/>
    <w:rsid w:val="00734BD4"/>
    <w:rsid w:val="00741BE8"/>
    <w:rsid w:val="00743CCD"/>
    <w:rsid w:val="00746216"/>
    <w:rsid w:val="007530AE"/>
    <w:rsid w:val="0076213D"/>
    <w:rsid w:val="00763487"/>
    <w:rsid w:val="00784FAB"/>
    <w:rsid w:val="00797BFC"/>
    <w:rsid w:val="007A04C6"/>
    <w:rsid w:val="007A108C"/>
    <w:rsid w:val="007A53F7"/>
    <w:rsid w:val="007B2D56"/>
    <w:rsid w:val="007B68A1"/>
    <w:rsid w:val="007D29CE"/>
    <w:rsid w:val="007E33DF"/>
    <w:rsid w:val="007E47E5"/>
    <w:rsid w:val="007F460E"/>
    <w:rsid w:val="0080033B"/>
    <w:rsid w:val="00813C26"/>
    <w:rsid w:val="008240E3"/>
    <w:rsid w:val="0083397E"/>
    <w:rsid w:val="00833C59"/>
    <w:rsid w:val="008404F1"/>
    <w:rsid w:val="008422FB"/>
    <w:rsid w:val="0084457E"/>
    <w:rsid w:val="00844655"/>
    <w:rsid w:val="008449F7"/>
    <w:rsid w:val="00865AFC"/>
    <w:rsid w:val="00872BB3"/>
    <w:rsid w:val="008874E3"/>
    <w:rsid w:val="008916C5"/>
    <w:rsid w:val="00893D36"/>
    <w:rsid w:val="00896698"/>
    <w:rsid w:val="008B75C2"/>
    <w:rsid w:val="008C1F5A"/>
    <w:rsid w:val="008C4561"/>
    <w:rsid w:val="008C5C31"/>
    <w:rsid w:val="008D51B5"/>
    <w:rsid w:val="008F2BD3"/>
    <w:rsid w:val="008F3B2D"/>
    <w:rsid w:val="00904F64"/>
    <w:rsid w:val="0091408A"/>
    <w:rsid w:val="00914FA1"/>
    <w:rsid w:val="009404E6"/>
    <w:rsid w:val="0094130C"/>
    <w:rsid w:val="00951D45"/>
    <w:rsid w:val="009570FF"/>
    <w:rsid w:val="00983EA9"/>
    <w:rsid w:val="00985F43"/>
    <w:rsid w:val="00987B68"/>
    <w:rsid w:val="00990DFF"/>
    <w:rsid w:val="00997F78"/>
    <w:rsid w:val="009B58ED"/>
    <w:rsid w:val="009C2FD9"/>
    <w:rsid w:val="009D0E5B"/>
    <w:rsid w:val="009D1D39"/>
    <w:rsid w:val="009D44CA"/>
    <w:rsid w:val="009F4F3F"/>
    <w:rsid w:val="009F65DA"/>
    <w:rsid w:val="00A04844"/>
    <w:rsid w:val="00A06F91"/>
    <w:rsid w:val="00A118C5"/>
    <w:rsid w:val="00A153E0"/>
    <w:rsid w:val="00A24032"/>
    <w:rsid w:val="00A257B3"/>
    <w:rsid w:val="00A27EE2"/>
    <w:rsid w:val="00A33A08"/>
    <w:rsid w:val="00A62F04"/>
    <w:rsid w:val="00A66686"/>
    <w:rsid w:val="00A710AC"/>
    <w:rsid w:val="00A92C4D"/>
    <w:rsid w:val="00A94266"/>
    <w:rsid w:val="00A96B08"/>
    <w:rsid w:val="00A96C19"/>
    <w:rsid w:val="00AA31AB"/>
    <w:rsid w:val="00AB7989"/>
    <w:rsid w:val="00AC0B3F"/>
    <w:rsid w:val="00AC386A"/>
    <w:rsid w:val="00AC69F0"/>
    <w:rsid w:val="00AD7EC5"/>
    <w:rsid w:val="00B0171A"/>
    <w:rsid w:val="00B02BB6"/>
    <w:rsid w:val="00B30AB3"/>
    <w:rsid w:val="00B35F4B"/>
    <w:rsid w:val="00B41537"/>
    <w:rsid w:val="00B4313E"/>
    <w:rsid w:val="00B579D8"/>
    <w:rsid w:val="00B61181"/>
    <w:rsid w:val="00B71A44"/>
    <w:rsid w:val="00B72045"/>
    <w:rsid w:val="00B75072"/>
    <w:rsid w:val="00B9469D"/>
    <w:rsid w:val="00BA0883"/>
    <w:rsid w:val="00BB402B"/>
    <w:rsid w:val="00BC794A"/>
    <w:rsid w:val="00BD2C99"/>
    <w:rsid w:val="00BE74A2"/>
    <w:rsid w:val="00BF2441"/>
    <w:rsid w:val="00C03D88"/>
    <w:rsid w:val="00C12742"/>
    <w:rsid w:val="00C1714A"/>
    <w:rsid w:val="00C24CCE"/>
    <w:rsid w:val="00C35A46"/>
    <w:rsid w:val="00C364D2"/>
    <w:rsid w:val="00C90704"/>
    <w:rsid w:val="00C97BDD"/>
    <w:rsid w:val="00CA5171"/>
    <w:rsid w:val="00CB5452"/>
    <w:rsid w:val="00CC4C0A"/>
    <w:rsid w:val="00CC5A7F"/>
    <w:rsid w:val="00CE10FD"/>
    <w:rsid w:val="00CF1701"/>
    <w:rsid w:val="00CF1EA0"/>
    <w:rsid w:val="00CF29E5"/>
    <w:rsid w:val="00CF5789"/>
    <w:rsid w:val="00D074F3"/>
    <w:rsid w:val="00D11E3E"/>
    <w:rsid w:val="00D30717"/>
    <w:rsid w:val="00D31FE3"/>
    <w:rsid w:val="00D34ACB"/>
    <w:rsid w:val="00D40ABB"/>
    <w:rsid w:val="00D44231"/>
    <w:rsid w:val="00D45770"/>
    <w:rsid w:val="00D50E81"/>
    <w:rsid w:val="00D53E5F"/>
    <w:rsid w:val="00D61CF3"/>
    <w:rsid w:val="00D62522"/>
    <w:rsid w:val="00D64BC3"/>
    <w:rsid w:val="00D7472B"/>
    <w:rsid w:val="00DA32FC"/>
    <w:rsid w:val="00DB6B28"/>
    <w:rsid w:val="00DD2A2A"/>
    <w:rsid w:val="00DD58B0"/>
    <w:rsid w:val="00DE0920"/>
    <w:rsid w:val="00DE6532"/>
    <w:rsid w:val="00DE7D6F"/>
    <w:rsid w:val="00DF1381"/>
    <w:rsid w:val="00DF4572"/>
    <w:rsid w:val="00E01092"/>
    <w:rsid w:val="00E017C1"/>
    <w:rsid w:val="00E127A8"/>
    <w:rsid w:val="00E2093F"/>
    <w:rsid w:val="00E3411A"/>
    <w:rsid w:val="00E349AA"/>
    <w:rsid w:val="00E36BA2"/>
    <w:rsid w:val="00E524B2"/>
    <w:rsid w:val="00E61341"/>
    <w:rsid w:val="00E70717"/>
    <w:rsid w:val="00E747F0"/>
    <w:rsid w:val="00E758F0"/>
    <w:rsid w:val="00E808D0"/>
    <w:rsid w:val="00E820DE"/>
    <w:rsid w:val="00E91DEA"/>
    <w:rsid w:val="00E97E33"/>
    <w:rsid w:val="00EA07BA"/>
    <w:rsid w:val="00EB0666"/>
    <w:rsid w:val="00EB4E51"/>
    <w:rsid w:val="00EB5C9B"/>
    <w:rsid w:val="00EB74CF"/>
    <w:rsid w:val="00EC1932"/>
    <w:rsid w:val="00EE4CCE"/>
    <w:rsid w:val="00EE4DC7"/>
    <w:rsid w:val="00EE4F11"/>
    <w:rsid w:val="00EF6F6B"/>
    <w:rsid w:val="00F02468"/>
    <w:rsid w:val="00F04ABB"/>
    <w:rsid w:val="00F1360A"/>
    <w:rsid w:val="00F13639"/>
    <w:rsid w:val="00F14EC3"/>
    <w:rsid w:val="00F15EB5"/>
    <w:rsid w:val="00F34D6F"/>
    <w:rsid w:val="00F426D3"/>
    <w:rsid w:val="00F5486F"/>
    <w:rsid w:val="00F55891"/>
    <w:rsid w:val="00F61314"/>
    <w:rsid w:val="00F77F4A"/>
    <w:rsid w:val="00F8371B"/>
    <w:rsid w:val="00F83A56"/>
    <w:rsid w:val="00F93118"/>
    <w:rsid w:val="00FA64D7"/>
    <w:rsid w:val="00FB300C"/>
    <w:rsid w:val="00FC5DDB"/>
    <w:rsid w:val="00FE348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7C02"/>
  <w15:chartTrackingRefBased/>
  <w15:docId w15:val="{63D4D4F1-6929-4F61-B824-D5872A04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7204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qFormat/>
    <w:rsid w:val="00336497"/>
    <w:pPr>
      <w:numPr>
        <w:numId w:val="1"/>
      </w:numPr>
      <w:spacing w:before="120" w:after="0" w:line="240" w:lineRule="auto"/>
      <w:jc w:val="both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 w:line="240" w:lineRule="auto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a9">
    <w:name w:val="Название"/>
    <w:basedOn w:val="a0"/>
    <w:next w:val="aa"/>
    <w:link w:val="ab"/>
    <w:qFormat/>
    <w:rsid w:val="00702FF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ab">
    <w:name w:val="Название Знак"/>
    <w:link w:val="a9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">
    <w:name w:val="Body Text 2"/>
    <w:basedOn w:val="a0"/>
    <w:link w:val="20"/>
    <w:rsid w:val="00702FF2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c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c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a">
    <w:name w:val="Subtitle"/>
    <w:basedOn w:val="a0"/>
    <w:next w:val="a0"/>
    <w:link w:val="ad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d">
    <w:name w:val="Подзаголовок Знак"/>
    <w:link w:val="aa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header"/>
    <w:basedOn w:val="a0"/>
    <w:link w:val="af"/>
    <w:rsid w:val="00541B50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/>
      <w:szCs w:val="24"/>
      <w:lang w:val="x-none" w:eastAsia="x-none"/>
    </w:rPr>
  </w:style>
  <w:style w:type="character" w:customStyle="1" w:styleId="af">
    <w:name w:val="Верхний колонтитул Знак"/>
    <w:link w:val="ae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B7204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style-span">
    <w:name w:val="apple-style-span"/>
    <w:rsid w:val="00B72045"/>
  </w:style>
  <w:style w:type="paragraph" w:customStyle="1" w:styleId="af0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430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3">
    <w:name w:val="annotation reference"/>
    <w:semiHidden/>
    <w:rsid w:val="00D7472B"/>
    <w:rPr>
      <w:sz w:val="16"/>
      <w:szCs w:val="16"/>
    </w:rPr>
  </w:style>
  <w:style w:type="paragraph" w:styleId="af4">
    <w:name w:val="annotation text"/>
    <w:basedOn w:val="a0"/>
    <w:link w:val="af5"/>
    <w:semiHidden/>
    <w:rsid w:val="00D747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 w:line="240" w:lineRule="auto"/>
      <w:ind w:left="1701"/>
      <w:jc w:val="both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6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7">
    <w:name w:val="footer"/>
    <w:basedOn w:val="a0"/>
    <w:link w:val="af8"/>
    <w:rsid w:val="00E747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8">
    <w:name w:val="Нижний колонтитул Знак"/>
    <w:link w:val="af7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4"/>
    <w:next w:val="af4"/>
    <w:semiHidden/>
    <w:rsid w:val="00E747F0"/>
    <w:rPr>
      <w:b/>
      <w:bCs/>
    </w:rPr>
  </w:style>
  <w:style w:type="paragraph" w:styleId="af9">
    <w:name w:val="Message Header"/>
    <w:basedOn w:val="a8"/>
    <w:link w:val="afa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a">
    <w:name w:val="Шапка Знак"/>
    <w:link w:val="af9"/>
    <w:semiHidden/>
    <w:rsid w:val="00645115"/>
    <w:rPr>
      <w:rFonts w:ascii="Arial" w:eastAsia="Times New Roman" w:hAnsi="Arial"/>
      <w:spacing w:val="-5"/>
    </w:rPr>
  </w:style>
  <w:style w:type="character" w:customStyle="1" w:styleId="afb">
    <w:name w:val="Стиль вставки"/>
    <w:uiPriority w:val="1"/>
    <w:qFormat/>
    <w:rsid w:val="005D39F8"/>
    <w:rPr>
      <w:rFonts w:ascii="Tahoma" w:hAnsi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FA26B-9505-4CF0-A220-B2EC88C8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3393</CharactersWithSpaces>
  <SharedDoc>false</SharedDoc>
  <HLinks>
    <vt:vector size="12" baseType="variant">
      <vt:variant>
        <vt:i4>7864321</vt:i4>
      </vt:variant>
      <vt:variant>
        <vt:i4>3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  <vt:variant>
        <vt:i4>3342410</vt:i4>
      </vt:variant>
      <vt:variant>
        <vt:i4>0</vt:i4>
      </vt:variant>
      <vt:variant>
        <vt:i4>0</vt:i4>
      </vt:variant>
      <vt:variant>
        <vt:i4>5</vt:i4>
      </vt:variant>
      <vt:variant>
        <vt:lpwstr>mailto:SokolovVV@yanos.slavneft.ru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Самойлов Михаил Александрович</cp:lastModifiedBy>
  <cp:revision>14</cp:revision>
  <cp:lastPrinted>2018-05-28T10:45:00Z</cp:lastPrinted>
  <dcterms:created xsi:type="dcterms:W3CDTF">2018-05-28T10:31:00Z</dcterms:created>
  <dcterms:modified xsi:type="dcterms:W3CDTF">2018-07-04T11:33:00Z</dcterms:modified>
</cp:coreProperties>
</file>